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4AF09C2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D24D4">
        <w:rPr>
          <w:rFonts w:ascii="Garamond" w:hAnsi="Garamond"/>
          <w:sz w:val="24"/>
          <w:szCs w:val="24"/>
        </w:rPr>
        <w:t>6</w:t>
      </w:r>
      <w:r w:rsidR="001A28C9">
        <w:rPr>
          <w:rFonts w:ascii="Garamond" w:hAnsi="Garamond"/>
          <w:sz w:val="24"/>
          <w:szCs w:val="24"/>
        </w:rPr>
        <w:t>1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31268D2E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A28C9" w:rsidRPr="005F55A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https://zakazky.zcu.cz/contract_display_5767.html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9A5A9C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53792">
        <w:rPr>
          <w:rFonts w:ascii="Garamond" w:hAnsi="Garamond" w:cs="Arial"/>
          <w:sz w:val="22"/>
          <w:szCs w:val="22"/>
        </w:rPr>
        <w:t>1</w:t>
      </w:r>
      <w:r w:rsidR="00ED24D4">
        <w:rPr>
          <w:rFonts w:ascii="Garamond" w:hAnsi="Garamond" w:cs="Arial"/>
          <w:sz w:val="22"/>
          <w:szCs w:val="22"/>
        </w:rPr>
        <w:t>3</w:t>
      </w:r>
      <w:r w:rsidR="00F440C2">
        <w:rPr>
          <w:rFonts w:ascii="Garamond" w:hAnsi="Garamond" w:cs="Arial"/>
          <w:sz w:val="22"/>
          <w:szCs w:val="22"/>
        </w:rPr>
        <w:t>.1</w:t>
      </w:r>
      <w:r w:rsidR="005E5085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1A28C9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55A95" w14:textId="77777777" w:rsidR="005510CB" w:rsidRDefault="005510CB" w:rsidP="00795AAC">
      <w:r>
        <w:separator/>
      </w:r>
    </w:p>
  </w:endnote>
  <w:endnote w:type="continuationSeparator" w:id="0">
    <w:p w14:paraId="36E2ADF4" w14:textId="77777777" w:rsidR="005510CB" w:rsidRDefault="005510C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7C53E" w14:textId="77777777" w:rsidR="005510CB" w:rsidRDefault="005510CB" w:rsidP="00795AAC">
      <w:r>
        <w:separator/>
      </w:r>
    </w:p>
  </w:footnote>
  <w:footnote w:type="continuationSeparator" w:id="0">
    <w:p w14:paraId="3B0A932E" w14:textId="77777777" w:rsidR="005510CB" w:rsidRDefault="005510C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4D04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6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7mwQostK36F6A4mZc7KZ3ecUjovm/nJmugzv+5haZTU=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TwIuLl4Rlz6mtoVqlSLBW9LJFy8lqFsWqFQzXP1hBsk=</DigestValue>
    </Reference>
  </SignedInfo>
  <SignatureValue>pWh9dAhduz+DNh92mBqqm0XNoYMRam/k+ZjJ+i8XADtdmt6nzx7ZBt5eA3HbrLfB6A91bGIbyWpv
dE3fUNLuxEGL91WmT2SMlkHVv0rB9ZdLJMZHSiQl9vhixjRJTMpMUo2OMXCR6+I3q/4DJZR8DC94
nbTz3opYG9USjEUz8CxnbKk7ANbxo0V9ohrGeatGFdKbgzsfty7MS7RpW3OvvSEnOoJqwXB9bStb
w2shT8/llXFVs9uQqFeCa1lBAHlu2sct5Bay2vnD8qmTthLcWFK4RTBra7gO9zONdt/zzdSpHiG/
hzk9LrQdc5qW7mo/+qIc/ayk46bgw77nNmUerw==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AkJ5nh73P+rytvZ0J7ZocCSRln5TtEsE+25OOzZy5c0=</DigestValue>
      </Reference>
      <Reference URI="/word/document.xml?ContentType=application/vnd.openxmlformats-officedocument.wordprocessingml.document.main+xml">
        <DigestMethod Algorithm="http://www.w3.org/2001/04/xmlenc#sha256"/>
        <DigestValue>GByn93zR6Ow99cbw0TOTAlGvKLDKD/HhEIbXmMtoY2U=</DigestValue>
      </Reference>
      <Reference URI="/word/endnotes.xml?ContentType=application/vnd.openxmlformats-officedocument.wordprocessingml.endnotes+xml">
        <DigestMethod Algorithm="http://www.w3.org/2001/04/xmlenc#sha256"/>
        <DigestValue>p/JTDTnv9BbgKHPHrxd2oghIcFGMuwqleb6Brap2cvA=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sjijiI5IAubq0V6l449NGAV5Gio269wIe3gw046u60Q=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WIL7/VFxcPetjnEvn3cl2LUMxgg0h7tHK/zeVN3yY1g=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2022-12-02T12:48:46Z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2022-12-02T12:48:46Z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60</cp:revision>
  <cp:lastPrinted>2018-08-08T13:48:00Z</cp:lastPrinted>
  <dcterms:created xsi:type="dcterms:W3CDTF">2021-09-20T07:59:00Z</dcterms:created>
  <dcterms:modified xsi:type="dcterms:W3CDTF">2022-12-02T12:48:00Z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